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DFFC4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15B33">
        <w:rPr>
          <w:rFonts w:ascii="Garamond" w:hAnsi="Garamond"/>
          <w:sz w:val="24"/>
          <w:szCs w:val="24"/>
        </w:rPr>
        <w:t>22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2101D36F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15B33" w:rsidRPr="004709E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https://zakazky.zcu.cz/contract_display_4650.html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139840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0</w:t>
      </w:r>
      <w:r w:rsidR="00215B33">
        <w:rPr>
          <w:rFonts w:ascii="Garamond" w:hAnsi="Garamond" w:cs="Arial"/>
          <w:b/>
          <w:sz w:val="22"/>
          <w:szCs w:val="22"/>
        </w:rPr>
        <w:t>8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0C5F21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0C5F21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0C5F21">
        <w:rPr>
          <w:rFonts w:ascii="Garamond" w:hAnsi="Garamond" w:cs="Arial"/>
          <w:b/>
          <w:sz w:val="22"/>
          <w:szCs w:val="22"/>
        </w:rPr>
        <w:t>30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299B3" w14:textId="77777777" w:rsidR="00C06FBD" w:rsidRDefault="00C06FBD" w:rsidP="00795AAC">
      <w:r>
        <w:separator/>
      </w:r>
    </w:p>
  </w:endnote>
  <w:endnote w:type="continuationSeparator" w:id="0">
    <w:p w14:paraId="0645EE5A" w14:textId="77777777" w:rsidR="00C06FBD" w:rsidRDefault="00C06FB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5007D" w14:textId="77777777" w:rsidR="00C06FBD" w:rsidRDefault="00C06FBD" w:rsidP="00795AAC">
      <w:r>
        <w:separator/>
      </w:r>
    </w:p>
  </w:footnote>
  <w:footnote w:type="continuationSeparator" w:id="0">
    <w:p w14:paraId="7B30DAEB" w14:textId="77777777" w:rsidR="00C06FBD" w:rsidRDefault="00C06FB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C5F2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5B33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0BEB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06FBD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m/Nn6bj8lDzOynIIx+B8W3CfY/xkpCdVbg0E+Ud4W1k=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XBBqj5vBUk30OsNfdWE5Z6yi7l5LwcLHJJc8HJb9lXw=</DigestValue>
    </Reference>
  </SignedInfo>
  <SignatureValue>j3ixx6D8pHvaGpkIeDPN1guIgGhbhRw15rGCOF0vlfSCEg/oRMUkuASRyaYJxcOv3McB84q/Xw16
dsvWr9lHbuE5cGdwWH1XSZcEfvs23WZygzlIeIPFM3YFmiOPN0GkBv83OC9Xq2xz5dT8+7tTh6fZ
SNYrPGVNMvNeGud7yFpjb01n/OFf2UJ0A4Vomzem56ozxfPnNqh74hXClJ31ESItsxIN2gORVxD6
TV+upZFu89+ioTvCEDFjH9DvV3byMOd+zZKB8nFmt1EsTq9dvutu+6x/IrkGN/mr2DKR/vOL22fR
IX2+DrO2Jn6hgcTgczzoxoQGapPiStCw4Ngs0A==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wgt0vkAxr00Eui18CHR6Lr2w+WchErZn6D5zbmMhtGw=</DigestValue>
      </Reference>
      <Reference URI="/word/document.xml?ContentType=application/vnd.openxmlformats-officedocument.wordprocessingml.document.main+xml">
        <DigestMethod Algorithm="http://www.w3.org/2001/04/xmlenc#sha256"/>
        <DigestValue>1FHJd4uqKFKOo4GT6wIYkkqKNzKawwKqPhFmBNtCcT8=</DigestValue>
      </Reference>
      <Reference URI="/word/endnotes.xml?ContentType=application/vnd.openxmlformats-officedocument.wordprocessingml.endnotes+xml">
        <DigestMethod Algorithm="http://www.w3.org/2001/04/xmlenc#sha256"/>
        <DigestValue>vubhJ3HrgBFVKseRzfRrAOosylFLkYvDUfkaad5uh1A=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WgV/0MsZ0C0FzRABz682q4fqPik5jELaPN7N2vw6dDk=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ehpJ8IJ3AaC5Y60XyrmKNkdRaC8igNDDiOWXFrfhuvE=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2021-06-22T11:32:18Z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2021-06-22T11:32:18Z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C45AD-01A2-471E-9B75-026C6B99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2021-05-26T09:56:00Z</dcterms:created>
  <dcterms:modified xsi:type="dcterms:W3CDTF">2021-06-22T11:32:00Z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